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FE201A" w:rsidRDefault="00E13AF8" w:rsidP="0086738F">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91DB5" w:rsidRDefault="00F91DB5" w:rsidP="008E3D43"/>
    <w:p w:rsidR="008E3D43" w:rsidRDefault="008E3D43" w:rsidP="00915B7D">
      <w:pPr>
        <w:rPr>
          <w:b/>
        </w:rPr>
      </w:pPr>
    </w:p>
    <w:p w:rsidR="008E3D43" w:rsidRDefault="008E3D43" w:rsidP="00915B7D">
      <w:pPr>
        <w:rPr>
          <w:b/>
        </w:rPr>
      </w:pPr>
    </w:p>
    <w:p w:rsidR="006030D0" w:rsidRDefault="006030D0" w:rsidP="00915B7D">
      <w:pPr>
        <w:rPr>
          <w:b/>
        </w:rPr>
      </w:pPr>
    </w:p>
    <w:p w:rsidR="006030D0" w:rsidRDefault="006030D0" w:rsidP="00915B7D">
      <w:pPr>
        <w:rPr>
          <w:b/>
        </w:rPr>
      </w:pPr>
    </w:p>
    <w:p w:rsidR="006030D0" w:rsidRDefault="006030D0" w:rsidP="00915B7D">
      <w:pPr>
        <w:rPr>
          <w:b/>
        </w:rPr>
      </w:pPr>
    </w:p>
    <w:p w:rsidR="00BA4F89" w:rsidRDefault="00BA4F89" w:rsidP="00915B7D">
      <w:pPr>
        <w:rPr>
          <w:b/>
        </w:rPr>
      </w:pPr>
    </w:p>
    <w:p w:rsidR="0086738F" w:rsidRDefault="0086738F" w:rsidP="00915B7D">
      <w:pPr>
        <w:rPr>
          <w:b/>
        </w:rPr>
      </w:pPr>
    </w:p>
    <w:p w:rsidR="0086738F" w:rsidRDefault="0086738F" w:rsidP="00915B7D">
      <w:pPr>
        <w:rPr>
          <w:b/>
        </w:rPr>
      </w:pPr>
    </w:p>
    <w:p w:rsidR="0086738F" w:rsidRDefault="0086738F" w:rsidP="00915B7D">
      <w:pPr>
        <w:rPr>
          <w:b/>
        </w:rPr>
      </w:pPr>
    </w:p>
    <w:p w:rsidR="0086738F" w:rsidRDefault="0086738F" w:rsidP="00915B7D">
      <w:pPr>
        <w:rPr>
          <w:b/>
        </w:rPr>
      </w:pPr>
    </w:p>
    <w:p w:rsidR="0086738F" w:rsidRDefault="0086738F" w:rsidP="00915B7D">
      <w:pPr>
        <w:rPr>
          <w:b/>
        </w:rPr>
      </w:pPr>
    </w:p>
    <w:p w:rsidR="0086738F" w:rsidRDefault="0086738F" w:rsidP="00915B7D">
      <w:pPr>
        <w:rPr>
          <w:b/>
        </w:rPr>
      </w:pPr>
    </w:p>
    <w:p w:rsidR="0086738F" w:rsidRDefault="0086738F" w:rsidP="00915B7D">
      <w:pPr>
        <w:rPr>
          <w:b/>
        </w:rPr>
      </w:pPr>
    </w:p>
    <w:p w:rsidR="0086738F" w:rsidRPr="0005731D" w:rsidRDefault="0086738F"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9C68CF">
        <w:rPr>
          <w:sz w:val="26"/>
          <w:szCs w:val="26"/>
        </w:rPr>
        <w:t>поставку вычислительной техники</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86738F">
        <w:rPr>
          <w:iCs/>
        </w:rPr>
        <w:t>21</w:t>
      </w:r>
      <w:r w:rsidRPr="00F84878">
        <w:rPr>
          <w:iCs/>
        </w:rPr>
        <w:t xml:space="preserve">» </w:t>
      </w:r>
      <w:r w:rsidR="00FE201A">
        <w:rPr>
          <w:iCs/>
        </w:rPr>
        <w:t>сентября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957A6" w:rsidRDefault="00D957A6" w:rsidP="00915B7D">
      <w:pPr>
        <w:rPr>
          <w:b/>
          <w:color w:val="FF0000"/>
        </w:rPr>
      </w:pPr>
    </w:p>
    <w:p w:rsidR="00F4795F" w:rsidRDefault="00F4795F" w:rsidP="00915B7D">
      <w:pPr>
        <w:rPr>
          <w:b/>
          <w:color w:val="FF0000"/>
        </w:rPr>
      </w:pPr>
    </w:p>
    <w:p w:rsidR="0086738F" w:rsidRDefault="0086738F" w:rsidP="00915B7D">
      <w:pPr>
        <w:rPr>
          <w:b/>
          <w:color w:val="FF0000"/>
        </w:rPr>
      </w:pPr>
    </w:p>
    <w:p w:rsidR="0086738F" w:rsidRDefault="0086738F" w:rsidP="00915B7D">
      <w:pPr>
        <w:rPr>
          <w:b/>
          <w:color w:val="FF0000"/>
        </w:rPr>
      </w:pPr>
      <w:bookmarkStart w:id="0" w:name="_GoBack"/>
      <w:bookmarkEnd w:id="0"/>
    </w:p>
    <w:p w:rsidR="00F4795F" w:rsidRDefault="00F4795F" w:rsidP="00915B7D">
      <w:pPr>
        <w:rPr>
          <w:b/>
          <w:color w:val="FF0000"/>
        </w:rPr>
      </w:pPr>
    </w:p>
    <w:p w:rsidR="008E3D43" w:rsidRDefault="008E3D43"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7F2528">
          <w:rPr>
            <w:noProof/>
            <w:webHidden/>
          </w:rPr>
          <w:t>3</w:t>
        </w:r>
        <w:r w:rsidRPr="00742F11">
          <w:rPr>
            <w:noProof/>
            <w:webHidden/>
          </w:rPr>
          <w:fldChar w:fldCharType="end"/>
        </w:r>
      </w:hyperlink>
    </w:p>
    <w:p w:rsidR="00915B7D" w:rsidRPr="00742F11" w:rsidRDefault="007F2528"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7F2528"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7F2528"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7F252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7F252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7F252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7F2528"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7F2528"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7F2528"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80386E">
        <w:rPr>
          <w:b/>
        </w:rPr>
        <w:t>поставку вычислительной техники</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244804"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244804" w:rsidP="001412FA">
            <w:pPr>
              <w:autoSpaceDE w:val="0"/>
              <w:autoSpaceDN w:val="0"/>
              <w:adjustRightInd w:val="0"/>
              <w:jc w:val="both"/>
            </w:pPr>
            <w:r>
              <w:t>Тимилова Ирина Александровна</w:t>
            </w:r>
          </w:p>
          <w:p w:rsidR="00915B7D" w:rsidRPr="0086738F" w:rsidRDefault="00B42DA3" w:rsidP="0000551E">
            <w:pPr>
              <w:autoSpaceDE w:val="0"/>
              <w:autoSpaceDN w:val="0"/>
              <w:adjustRightInd w:val="0"/>
              <w:jc w:val="both"/>
            </w:pPr>
            <w:r w:rsidRPr="00B42DA3">
              <w:t>т</w:t>
            </w:r>
            <w:r>
              <w:t>ел</w:t>
            </w:r>
            <w:r w:rsidRPr="0086738F">
              <w:t xml:space="preserve">. </w:t>
            </w:r>
            <w:r w:rsidRPr="0086738F">
              <w:rPr>
                <w:bCs/>
              </w:rPr>
              <w:t>+ 7</w:t>
            </w:r>
            <w:r w:rsidR="002D671C" w:rsidRPr="0086738F">
              <w:t xml:space="preserve"> (347) 221</w:t>
            </w:r>
            <w:r w:rsidR="00244804" w:rsidRPr="0086738F">
              <w:t>5473</w:t>
            </w:r>
            <w:r w:rsidRPr="0086738F">
              <w:t xml:space="preserve">, </w:t>
            </w:r>
            <w:r w:rsidR="00B22F1E" w:rsidRPr="0053230E">
              <w:rPr>
                <w:rFonts w:eastAsia="Calibri"/>
                <w:bCs/>
                <w:color w:val="000000"/>
                <w:lang w:val="en-US"/>
              </w:rPr>
              <w:t>e</w:t>
            </w:r>
            <w:r w:rsidR="00B22F1E" w:rsidRPr="0086738F">
              <w:rPr>
                <w:rFonts w:eastAsia="Calibri"/>
                <w:bCs/>
                <w:color w:val="000000"/>
              </w:rPr>
              <w:t>-</w:t>
            </w:r>
            <w:r w:rsidR="00B22F1E" w:rsidRPr="0053230E">
              <w:rPr>
                <w:rFonts w:eastAsia="Calibri"/>
                <w:bCs/>
                <w:color w:val="000000"/>
                <w:lang w:val="en-US"/>
              </w:rPr>
              <w:t>mail</w:t>
            </w:r>
            <w:r w:rsidR="00B22F1E" w:rsidRPr="0086738F">
              <w:rPr>
                <w:rFonts w:eastAsia="Calibri"/>
                <w:bCs/>
                <w:color w:val="000000"/>
              </w:rPr>
              <w:t>:</w:t>
            </w:r>
            <w:r w:rsidR="00B22F1E" w:rsidRPr="0086738F">
              <w:t xml:space="preserve"> </w:t>
            </w:r>
            <w:hyperlink r:id="rId14" w:history="1">
              <w:r w:rsidR="00244804" w:rsidRPr="00EC1E88">
                <w:rPr>
                  <w:rStyle w:val="a5"/>
                  <w:lang w:val="en-US"/>
                </w:rPr>
                <w:t>i</w:t>
              </w:r>
              <w:r w:rsidR="00244804" w:rsidRPr="0086738F">
                <w:rPr>
                  <w:rStyle w:val="a5"/>
                </w:rPr>
                <w:t>.</w:t>
              </w:r>
              <w:r w:rsidR="00244804" w:rsidRPr="00EC1E88">
                <w:rPr>
                  <w:rStyle w:val="a5"/>
                  <w:lang w:val="en-US"/>
                </w:rPr>
                <w:t>timilova</w:t>
              </w:r>
              <w:r w:rsidR="00244804" w:rsidRPr="0086738F">
                <w:rPr>
                  <w:rStyle w:val="a5"/>
                </w:rPr>
                <w:t>@</w:t>
              </w:r>
              <w:r w:rsidR="00244804" w:rsidRPr="00EC1E88">
                <w:rPr>
                  <w:rStyle w:val="a5"/>
                  <w:lang w:val="en-US"/>
                </w:rPr>
                <w:t>bashtel</w:t>
              </w:r>
              <w:r w:rsidR="00244804" w:rsidRPr="0086738F">
                <w:rPr>
                  <w:rStyle w:val="a5"/>
                </w:rPr>
                <w:t>.</w:t>
              </w:r>
              <w:proofErr w:type="spellStart"/>
              <w:r w:rsidR="00244804" w:rsidRPr="00EC1E88">
                <w:rPr>
                  <w:rStyle w:val="a5"/>
                  <w:lang w:val="en-US"/>
                </w:rPr>
                <w:t>ru</w:t>
              </w:r>
              <w:proofErr w:type="spellEnd"/>
            </w:hyperlink>
            <w:r w:rsidR="00244804" w:rsidRPr="0086738F">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57106F">
              <w:t>поставку вычислительной техники</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57106F" w:rsidP="000C1D31">
            <w:pPr>
              <w:pStyle w:val="Default"/>
              <w:jc w:val="both"/>
              <w:rPr>
                <w:iCs/>
                <w:color w:val="auto"/>
                <w:sz w:val="10"/>
                <w:szCs w:val="10"/>
              </w:rPr>
            </w:pPr>
            <w:r w:rsidRPr="00AA6714">
              <w:t xml:space="preserve">3 394 024,56 (три миллиона триста девяносто четыре тысячи двадцать четыре) рубля 56 копеек, в том числе НДС 18% </w:t>
            </w:r>
            <w:r w:rsidRPr="00E914E0">
              <w:rPr>
                <w:bCs/>
              </w:rPr>
              <w:t xml:space="preserve">517 </w:t>
            </w:r>
            <w:r>
              <w:rPr>
                <w:bCs/>
              </w:rPr>
              <w:t>732,</w:t>
            </w:r>
            <w:r w:rsidRPr="00E914E0">
              <w:rPr>
                <w:bCs/>
              </w:rPr>
              <w:t>56</w:t>
            </w:r>
            <w:r w:rsidRPr="00AA6714">
              <w:t xml:space="preserve"> (пятьсот семнадцать тысяч семьсот тридцать два) рубля 56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8831F4">
            <w:pPr>
              <w:pStyle w:val="Default"/>
              <w:rPr>
                <w:iCs/>
              </w:rPr>
            </w:pPr>
            <w:r w:rsidRPr="00F84878">
              <w:rPr>
                <w:iCs/>
              </w:rPr>
              <w:t xml:space="preserve"> </w:t>
            </w:r>
            <w:r w:rsidR="00D02223">
              <w:rPr>
                <w:iCs/>
              </w:rPr>
              <w:t xml:space="preserve">не позднее </w:t>
            </w:r>
            <w:r w:rsidRPr="00F84878">
              <w:rPr>
                <w:iCs/>
              </w:rPr>
              <w:t>«</w:t>
            </w:r>
            <w:r w:rsidR="00EF6DA5">
              <w:rPr>
                <w:iCs/>
              </w:rPr>
              <w:t>28</w:t>
            </w:r>
            <w:r w:rsidRPr="00F84878">
              <w:rPr>
                <w:iCs/>
              </w:rPr>
              <w:t xml:space="preserve">» </w:t>
            </w:r>
            <w:r w:rsidR="008831F4">
              <w:rPr>
                <w:iCs/>
              </w:rPr>
              <w:t>сентября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F2528">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7F2528">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7F2528"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DB3815"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DB3815" w:rsidRDefault="00DB3815" w:rsidP="00DB3815">
            <w:pPr>
              <w:autoSpaceDE w:val="0"/>
              <w:autoSpaceDN w:val="0"/>
              <w:adjustRightInd w:val="0"/>
              <w:jc w:val="both"/>
            </w:pPr>
            <w:r>
              <w:t>Тимилова Ирина Александровна</w:t>
            </w:r>
          </w:p>
          <w:p w:rsidR="00915B7D" w:rsidRPr="0086738F" w:rsidRDefault="00DB3815" w:rsidP="00DB3815">
            <w:pPr>
              <w:autoSpaceDE w:val="0"/>
              <w:autoSpaceDN w:val="0"/>
              <w:adjustRightInd w:val="0"/>
              <w:jc w:val="both"/>
            </w:pPr>
            <w:r w:rsidRPr="00B42DA3">
              <w:t>т</w:t>
            </w:r>
            <w:r>
              <w:t>ел</w:t>
            </w:r>
            <w:r w:rsidRPr="0086738F">
              <w:t xml:space="preserve">. </w:t>
            </w:r>
            <w:r w:rsidRPr="0086738F">
              <w:rPr>
                <w:bCs/>
              </w:rPr>
              <w:t>+ 7</w:t>
            </w:r>
            <w:r w:rsidRPr="0086738F">
              <w:t xml:space="preserve"> (347) 2215473, </w:t>
            </w:r>
            <w:r w:rsidRPr="0053230E">
              <w:rPr>
                <w:rFonts w:eastAsia="Calibri"/>
                <w:bCs/>
                <w:color w:val="000000"/>
                <w:lang w:val="en-US"/>
              </w:rPr>
              <w:t>e</w:t>
            </w:r>
            <w:r w:rsidRPr="0086738F">
              <w:rPr>
                <w:rFonts w:eastAsia="Calibri"/>
                <w:bCs/>
                <w:color w:val="000000"/>
              </w:rPr>
              <w:t>-</w:t>
            </w:r>
            <w:r w:rsidRPr="0053230E">
              <w:rPr>
                <w:rFonts w:eastAsia="Calibri"/>
                <w:bCs/>
                <w:color w:val="000000"/>
                <w:lang w:val="en-US"/>
              </w:rPr>
              <w:t>mail</w:t>
            </w:r>
            <w:r w:rsidRPr="0086738F">
              <w:rPr>
                <w:rFonts w:eastAsia="Calibri"/>
                <w:bCs/>
                <w:color w:val="000000"/>
              </w:rPr>
              <w:t>:</w:t>
            </w:r>
            <w:r w:rsidRPr="0086738F">
              <w:t xml:space="preserve"> </w:t>
            </w:r>
            <w:hyperlink r:id="rId25" w:history="1">
              <w:r w:rsidRPr="00EC1E88">
                <w:rPr>
                  <w:rStyle w:val="a5"/>
                  <w:lang w:val="en-US"/>
                </w:rPr>
                <w:t>i</w:t>
              </w:r>
              <w:r w:rsidRPr="0086738F">
                <w:rPr>
                  <w:rStyle w:val="a5"/>
                </w:rPr>
                <w:t>.</w:t>
              </w:r>
              <w:r w:rsidRPr="00EC1E88">
                <w:rPr>
                  <w:rStyle w:val="a5"/>
                  <w:lang w:val="en-US"/>
                </w:rPr>
                <w:t>timilova</w:t>
              </w:r>
              <w:r w:rsidRPr="0086738F">
                <w:rPr>
                  <w:rStyle w:val="a5"/>
                </w:rPr>
                <w:t>@</w:t>
              </w:r>
              <w:r w:rsidRPr="00EC1E88">
                <w:rPr>
                  <w:rStyle w:val="a5"/>
                  <w:lang w:val="en-US"/>
                </w:rPr>
                <w:t>bashtel</w:t>
              </w:r>
              <w:r w:rsidRPr="0086738F">
                <w:rPr>
                  <w:rStyle w:val="a5"/>
                </w:rPr>
                <w:t>.</w:t>
              </w:r>
              <w:proofErr w:type="spellStart"/>
              <w:r w:rsidRPr="00EC1E88">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86738F"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57106F" w:rsidP="00EF6DA5">
            <w:pPr>
              <w:pStyle w:val="afff9"/>
              <w:rPr>
                <w:rFonts w:cs="Times New Roman"/>
              </w:rPr>
            </w:pPr>
            <w:r w:rsidRPr="00D91027">
              <w:rPr>
                <w:rFonts w:cs="Times New Roman"/>
              </w:rPr>
              <w:t>Общество с ограниченной ответственностью «СОЮЗУНИВЕРСАЛ»</w:t>
            </w:r>
            <w:r>
              <w:t xml:space="preserve"> (ООО </w:t>
            </w:r>
            <w:r w:rsidRPr="00D91027">
              <w:rPr>
                <w:rFonts w:cs="Times New Roman"/>
              </w:rPr>
              <w:t>«СОЮЗУНИВЕРСАЛ»</w:t>
            </w:r>
            <w: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57106F" w:rsidP="008E3617">
            <w:pPr>
              <w:rPr>
                <w:color w:val="FF0000"/>
              </w:rPr>
            </w:pPr>
            <w:r w:rsidRPr="00D91027">
              <w:rPr>
                <w:lang w:eastAsia="ar-SA"/>
              </w:rPr>
              <w:t>143441,</w:t>
            </w:r>
            <w:r>
              <w:rPr>
                <w:lang w:eastAsia="ar-SA"/>
              </w:rPr>
              <w:t xml:space="preserve"> </w:t>
            </w:r>
            <w:r w:rsidRPr="00D91027">
              <w:rPr>
                <w:lang w:eastAsia="ar-SA"/>
              </w:rPr>
              <w:t>г.</w:t>
            </w:r>
            <w:r>
              <w:rPr>
                <w:lang w:eastAsia="ar-SA"/>
              </w:rPr>
              <w:t xml:space="preserve"> </w:t>
            </w:r>
            <w:r w:rsidRPr="00D91027">
              <w:rPr>
                <w:lang w:eastAsia="ar-SA"/>
              </w:rPr>
              <w:t>Москва, МКАД,</w:t>
            </w:r>
            <w:r>
              <w:rPr>
                <w:lang w:eastAsia="ar-SA"/>
              </w:rPr>
              <w:t xml:space="preserve"> </w:t>
            </w:r>
            <w:r w:rsidRPr="00D91027">
              <w:rPr>
                <w:lang w:eastAsia="ar-SA"/>
              </w:rPr>
              <w:t xml:space="preserve">69 </w:t>
            </w:r>
            <w:proofErr w:type="gramStart"/>
            <w:r w:rsidRPr="00D91027">
              <w:rPr>
                <w:lang w:eastAsia="ar-SA"/>
              </w:rPr>
              <w:t>км.,</w:t>
            </w:r>
            <w:proofErr w:type="gramEnd"/>
            <w:r>
              <w:rPr>
                <w:lang w:eastAsia="ar-SA"/>
              </w:rPr>
              <w:t xml:space="preserve"> </w:t>
            </w:r>
            <w:r w:rsidRPr="00D91027">
              <w:rPr>
                <w:lang w:eastAsia="ar-SA"/>
              </w:rPr>
              <w:t>Бизнес-Парк «Гринвуд»,стр.7</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8831F4" w:rsidRPr="00F84878">
              <w:rPr>
                <w:iCs/>
              </w:rPr>
              <w:t>«</w:t>
            </w:r>
            <w:r w:rsidR="00EF6DA5">
              <w:rPr>
                <w:iCs/>
              </w:rPr>
              <w:t>28</w:t>
            </w:r>
            <w:r w:rsidR="008831F4" w:rsidRPr="00F84878">
              <w:rPr>
                <w:iCs/>
              </w:rPr>
              <w:t xml:space="preserve">» </w:t>
            </w:r>
            <w:r w:rsidR="008831F4">
              <w:rPr>
                <w:iCs/>
              </w:rPr>
              <w:t>сентября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57106F">
              <w:t>поставку вычислительной техники</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57106F" w:rsidP="007D7270">
            <w:pPr>
              <w:ind w:firstLine="34"/>
              <w:jc w:val="both"/>
            </w:pPr>
            <w:r w:rsidRPr="00AA6714">
              <w:t xml:space="preserve">3 394 024,56 (три миллиона триста девяносто четыре тысячи двадцать четыре) рубля 56 копеек, в том числе НДС 18% </w:t>
            </w:r>
            <w:r w:rsidRPr="00E914E0">
              <w:rPr>
                <w:bCs/>
              </w:rPr>
              <w:t xml:space="preserve">517 </w:t>
            </w:r>
            <w:r>
              <w:rPr>
                <w:bCs/>
              </w:rPr>
              <w:t>732,</w:t>
            </w:r>
            <w:r w:rsidRPr="00E914E0">
              <w:rPr>
                <w:bCs/>
              </w:rPr>
              <w:t>56</w:t>
            </w:r>
            <w:r w:rsidRPr="00AA6714">
              <w:t xml:space="preserve"> (пятьсот семнадцать тысяч семьсот тридцать два) рубля 56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7F2528">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7F2528">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7F2528">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7F2528">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7F2528">
      <w:rPr>
        <w:noProof/>
      </w:rPr>
      <w:t>11</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7F2528">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C0801"/>
    <w:rsid w:val="001C4740"/>
    <w:rsid w:val="001C5A0E"/>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30D0"/>
    <w:rsid w:val="006075C6"/>
    <w:rsid w:val="00610F3B"/>
    <w:rsid w:val="0062020E"/>
    <w:rsid w:val="00627C93"/>
    <w:rsid w:val="006412EB"/>
    <w:rsid w:val="00641690"/>
    <w:rsid w:val="00652523"/>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44F13"/>
    <w:rsid w:val="0084681E"/>
    <w:rsid w:val="008521B5"/>
    <w:rsid w:val="008529B9"/>
    <w:rsid w:val="00855765"/>
    <w:rsid w:val="0085601F"/>
    <w:rsid w:val="00861D2E"/>
    <w:rsid w:val="008641B1"/>
    <w:rsid w:val="00866883"/>
    <w:rsid w:val="0086738F"/>
    <w:rsid w:val="00867D64"/>
    <w:rsid w:val="00881AA3"/>
    <w:rsid w:val="008831F4"/>
    <w:rsid w:val="008A3357"/>
    <w:rsid w:val="008B158B"/>
    <w:rsid w:val="008C2F81"/>
    <w:rsid w:val="008C31AC"/>
    <w:rsid w:val="008D1E08"/>
    <w:rsid w:val="008D24A4"/>
    <w:rsid w:val="008D6AB9"/>
    <w:rsid w:val="008D6D3B"/>
    <w:rsid w:val="008D712D"/>
    <w:rsid w:val="008E1152"/>
    <w:rsid w:val="008E1385"/>
    <w:rsid w:val="008E3617"/>
    <w:rsid w:val="008E3D43"/>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6DA5"/>
    <w:rsid w:val="00EF740E"/>
    <w:rsid w:val="00F0122F"/>
    <w:rsid w:val="00F07073"/>
    <w:rsid w:val="00F07789"/>
    <w:rsid w:val="00F3201D"/>
    <w:rsid w:val="00F334FE"/>
    <w:rsid w:val="00F4196A"/>
    <w:rsid w:val="00F43CB1"/>
    <w:rsid w:val="00F4795F"/>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i.timilov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i.timil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B0202-2B57-4E71-B8BD-A64692C42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4234</Words>
  <Characters>24140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72</cp:revision>
  <cp:lastPrinted>2017-09-21T11:44:00Z</cp:lastPrinted>
  <dcterms:created xsi:type="dcterms:W3CDTF">2017-07-20T07:15:00Z</dcterms:created>
  <dcterms:modified xsi:type="dcterms:W3CDTF">2017-09-21T11:44:00Z</dcterms:modified>
</cp:coreProperties>
</file>